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EBF" w:rsidRPr="00521EF4" w:rsidRDefault="00523D58" w:rsidP="00D23623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r w:rsidRPr="00521EF4">
        <w:rPr>
          <w:rFonts w:asciiTheme="minorHAnsi" w:hAnsiTheme="minorHAnsi" w:cstheme="minorHAnsi"/>
          <w:sz w:val="20"/>
          <w:szCs w:val="20"/>
        </w:rPr>
        <w:t xml:space="preserve">ОБРАЗАЦ  </w:t>
      </w:r>
      <w:r w:rsidRPr="00521EF4">
        <w:rPr>
          <w:rFonts w:asciiTheme="minorHAnsi" w:hAnsiTheme="minorHAnsi" w:cstheme="minorHAnsi"/>
          <w:sz w:val="20"/>
          <w:szCs w:val="20"/>
          <w:lang w:val="sr-Cyrl-CS"/>
        </w:rPr>
        <w:t xml:space="preserve">СТРУКТУРЕ </w:t>
      </w:r>
      <w:r w:rsidRPr="00521EF4">
        <w:rPr>
          <w:rFonts w:asciiTheme="minorHAnsi" w:hAnsiTheme="minorHAnsi" w:cstheme="minorHAnsi"/>
          <w:sz w:val="20"/>
          <w:szCs w:val="20"/>
        </w:rPr>
        <w:t xml:space="preserve">ПОНУЂЕНЕ </w:t>
      </w:r>
      <w:r w:rsidRPr="00521EF4">
        <w:rPr>
          <w:rFonts w:asciiTheme="minorHAnsi" w:hAnsiTheme="minorHAnsi" w:cstheme="minorHAnsi"/>
          <w:sz w:val="20"/>
          <w:szCs w:val="20"/>
          <w:lang w:val="sr-Cyrl-CS"/>
        </w:rPr>
        <w:t>ЦЕНЕ</w:t>
      </w:r>
    </w:p>
    <w:p w:rsidR="00D23623" w:rsidRPr="00521EF4" w:rsidRDefault="00D23623" w:rsidP="00D23623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</w:p>
    <w:p w:rsidR="00816728" w:rsidRPr="00521EF4" w:rsidRDefault="00782BCA" w:rsidP="00523D58">
      <w:pPr>
        <w:jc w:val="center"/>
        <w:rPr>
          <w:rFonts w:cstheme="minorHAnsi"/>
          <w:b/>
          <w:sz w:val="20"/>
          <w:szCs w:val="20"/>
        </w:rPr>
      </w:pPr>
      <w:r w:rsidRPr="00521EF4">
        <w:rPr>
          <w:rFonts w:cstheme="minorHAnsi"/>
          <w:b/>
          <w:sz w:val="20"/>
          <w:szCs w:val="20"/>
          <w:lang w:val="sr-Cyrl-CS"/>
        </w:rPr>
        <w:t>ЈН бр. 11/2</w:t>
      </w:r>
      <w:r w:rsidRPr="00521EF4">
        <w:rPr>
          <w:rFonts w:cstheme="minorHAnsi"/>
          <w:b/>
          <w:sz w:val="20"/>
          <w:szCs w:val="20"/>
        </w:rPr>
        <w:t>5</w:t>
      </w:r>
      <w:r w:rsidR="000419B5" w:rsidRPr="00521EF4">
        <w:rPr>
          <w:rFonts w:cstheme="minorHAnsi"/>
          <w:b/>
          <w:noProof/>
          <w:sz w:val="20"/>
          <w:szCs w:val="20"/>
          <w:lang w:val="sr-Cyrl-CS"/>
        </w:rPr>
        <w:t xml:space="preserve"> Намирнице</w:t>
      </w:r>
      <w:r w:rsidR="000419B5" w:rsidRPr="00521EF4">
        <w:rPr>
          <w:rFonts w:cstheme="minorHAnsi"/>
          <w:b/>
          <w:noProof/>
          <w:sz w:val="20"/>
          <w:szCs w:val="20"/>
        </w:rPr>
        <w:t xml:space="preserve"> и пића,</w:t>
      </w:r>
      <w:r w:rsidR="000419B5" w:rsidRPr="00521EF4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521EF4">
        <w:rPr>
          <w:rFonts w:cstheme="minorHAnsi"/>
          <w:b/>
          <w:sz w:val="20"/>
          <w:szCs w:val="20"/>
          <w:lang w:val="sr-Cyrl-CS"/>
        </w:rPr>
        <w:t>Партија 7 -</w:t>
      </w:r>
      <w:r w:rsidR="00816728" w:rsidRPr="00521EF4">
        <w:rPr>
          <w:rFonts w:cstheme="minorHAnsi"/>
          <w:sz w:val="20"/>
          <w:szCs w:val="20"/>
        </w:rPr>
        <w:t xml:space="preserve"> </w:t>
      </w:r>
      <w:proofErr w:type="spellStart"/>
      <w:r w:rsidR="00816728" w:rsidRPr="00521EF4">
        <w:rPr>
          <w:rFonts w:cstheme="minorHAnsi"/>
          <w:b/>
          <w:sz w:val="20"/>
          <w:szCs w:val="20"/>
        </w:rPr>
        <w:t>Конзервисано</w:t>
      </w:r>
      <w:proofErr w:type="spellEnd"/>
      <w:r w:rsidR="00816728" w:rsidRPr="00521EF4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521EF4">
        <w:rPr>
          <w:rFonts w:cstheme="minorHAnsi"/>
          <w:b/>
          <w:sz w:val="20"/>
          <w:szCs w:val="20"/>
        </w:rPr>
        <w:t>воће</w:t>
      </w:r>
      <w:proofErr w:type="spellEnd"/>
      <w:r w:rsidR="00816728" w:rsidRPr="00521EF4">
        <w:rPr>
          <w:rFonts w:cstheme="minorHAnsi"/>
          <w:b/>
          <w:sz w:val="20"/>
          <w:szCs w:val="20"/>
        </w:rPr>
        <w:t xml:space="preserve"> и </w:t>
      </w:r>
      <w:proofErr w:type="spellStart"/>
      <w:r w:rsidR="00816728" w:rsidRPr="00521EF4">
        <w:rPr>
          <w:rFonts w:cstheme="minorHAnsi"/>
          <w:b/>
          <w:sz w:val="20"/>
          <w:szCs w:val="20"/>
        </w:rPr>
        <w:t>поврће</w:t>
      </w:r>
      <w:proofErr w:type="spellEnd"/>
      <w:r w:rsidR="00816728" w:rsidRPr="00521EF4">
        <w:rPr>
          <w:rFonts w:cstheme="minorHAnsi"/>
          <w:b/>
          <w:sz w:val="20"/>
          <w:szCs w:val="20"/>
        </w:rPr>
        <w:t xml:space="preserve"> и </w:t>
      </w:r>
      <w:proofErr w:type="spellStart"/>
      <w:r w:rsidR="00816728" w:rsidRPr="00521EF4">
        <w:rPr>
          <w:rFonts w:cstheme="minorHAnsi"/>
          <w:b/>
          <w:sz w:val="20"/>
          <w:szCs w:val="20"/>
        </w:rPr>
        <w:t>зимница</w:t>
      </w:r>
      <w:proofErr w:type="spellEnd"/>
    </w:p>
    <w:p w:rsidR="00816728" w:rsidRPr="00521EF4" w:rsidRDefault="006C7196" w:rsidP="006C7196">
      <w:pPr>
        <w:jc w:val="center"/>
        <w:rPr>
          <w:rFonts w:eastAsia="TimesNewRomanPS-BoldMT" w:cstheme="minorHAnsi"/>
          <w:b/>
          <w:bCs/>
          <w:sz w:val="20"/>
          <w:szCs w:val="20"/>
        </w:rPr>
      </w:pPr>
      <w:proofErr w:type="spellStart"/>
      <w:r w:rsidRPr="00521EF4">
        <w:rPr>
          <w:rFonts w:cstheme="minorHAnsi"/>
          <w:b/>
          <w:sz w:val="20"/>
          <w:szCs w:val="20"/>
        </w:rPr>
        <w:t>Назив</w:t>
      </w:r>
      <w:proofErr w:type="spellEnd"/>
      <w:r w:rsidRPr="00521EF4">
        <w:rPr>
          <w:rFonts w:cstheme="minorHAnsi"/>
          <w:b/>
          <w:sz w:val="20"/>
          <w:szCs w:val="20"/>
        </w:rPr>
        <w:t xml:space="preserve"> </w:t>
      </w:r>
      <w:proofErr w:type="spellStart"/>
      <w:r w:rsidRPr="00521EF4">
        <w:rPr>
          <w:rFonts w:cstheme="minorHAnsi"/>
          <w:b/>
          <w:sz w:val="20"/>
          <w:szCs w:val="20"/>
        </w:rPr>
        <w:t>понуђача</w:t>
      </w:r>
      <w:proofErr w:type="spellEnd"/>
      <w:proofErr w:type="gramStart"/>
      <w:r w:rsidRPr="00521EF4">
        <w:rPr>
          <w:rFonts w:cstheme="minorHAnsi"/>
          <w:b/>
          <w:sz w:val="20"/>
          <w:szCs w:val="20"/>
        </w:rPr>
        <w:t>:_</w:t>
      </w:r>
      <w:proofErr w:type="gramEnd"/>
      <w:r w:rsidRPr="00521EF4">
        <w:rPr>
          <w:rFonts w:cstheme="minorHAnsi"/>
          <w:b/>
          <w:sz w:val="20"/>
          <w:szCs w:val="20"/>
        </w:rPr>
        <w:t>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16"/>
        <w:gridCol w:w="3325"/>
        <w:gridCol w:w="1272"/>
        <w:gridCol w:w="1134"/>
        <w:gridCol w:w="1134"/>
        <w:gridCol w:w="1134"/>
        <w:gridCol w:w="1768"/>
      </w:tblGrid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3325" w:type="dxa"/>
          </w:tcPr>
          <w:p w:rsidR="00816728" w:rsidRPr="00521EF4" w:rsidRDefault="000419B5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521EF4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521EF4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521EF4">
              <w:rPr>
                <w:rFonts w:cstheme="minorHAnsi"/>
                <w:bCs/>
                <w:sz w:val="20"/>
                <w:szCs w:val="20"/>
              </w:rPr>
              <w:t>опис</w:t>
            </w:r>
            <w:proofErr w:type="spellEnd"/>
            <w:r w:rsidR="00816728" w:rsidRPr="00521EF4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="00816728" w:rsidRPr="00521EF4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272" w:type="dxa"/>
          </w:tcPr>
          <w:p w:rsidR="00816728" w:rsidRPr="00521EF4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4" w:type="dxa"/>
          </w:tcPr>
          <w:p w:rsidR="00F963A6" w:rsidRPr="00521EF4" w:rsidRDefault="00F963A6" w:rsidP="00F963A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Оквирна</w:t>
            </w:r>
            <w:proofErr w:type="spellEnd"/>
          </w:p>
          <w:p w:rsidR="00816728" w:rsidRPr="00521EF4" w:rsidRDefault="00F963A6" w:rsidP="00F963A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4" w:type="dxa"/>
          </w:tcPr>
          <w:p w:rsidR="00816728" w:rsidRPr="00521EF4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r w:rsidRPr="00521EF4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r w:rsidRPr="00521EF4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768" w:type="dxa"/>
          </w:tcPr>
          <w:p w:rsidR="00816728" w:rsidRPr="00521EF4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521EF4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325" w:type="dxa"/>
          </w:tcPr>
          <w:p w:rsidR="00816728" w:rsidRPr="00521EF4" w:rsidRDefault="00816728" w:rsidP="003D238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521EF4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72" w:type="dxa"/>
          </w:tcPr>
          <w:p w:rsidR="00816728" w:rsidRPr="00521EF4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768" w:type="dxa"/>
          </w:tcPr>
          <w:p w:rsidR="00816728" w:rsidRPr="00521EF4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Ајвар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благи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упржени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тегла</w:t>
            </w:r>
            <w:proofErr w:type="spellEnd"/>
          </w:p>
        </w:tc>
        <w:tc>
          <w:tcPr>
            <w:tcW w:w="1272" w:type="dxa"/>
          </w:tcPr>
          <w:p w:rsidR="00816728" w:rsidRPr="00521EF4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21EF4" w:rsidRDefault="00DD1866" w:rsidP="003D238E">
            <w:pPr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1</w:t>
            </w:r>
            <w:r w:rsidR="005642A5" w:rsidRPr="00521EF4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Грашак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521EF4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21EF4" w:rsidRDefault="00C76F54" w:rsidP="003D238E">
            <w:pPr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5</w:t>
            </w:r>
            <w:r w:rsidR="005642A5" w:rsidRPr="00521EF4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Боранија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521EF4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21EF4" w:rsidRDefault="00C76F54" w:rsidP="003D238E">
            <w:pPr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5</w:t>
            </w:r>
            <w:r w:rsidR="00816728" w:rsidRPr="00521EF4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Ђувеч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521EF4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21EF4" w:rsidRDefault="00C76F54" w:rsidP="003D238E">
            <w:pPr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25</w:t>
            </w:r>
            <w:r w:rsidR="00816728" w:rsidRPr="00521EF4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Парадајз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пире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521EF4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21EF4" w:rsidRDefault="005642A5" w:rsidP="003D238E">
            <w:pPr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3</w:t>
            </w:r>
            <w:r w:rsidR="00816728" w:rsidRPr="00521EF4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Маслине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коштица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5/1,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зелене</w:t>
            </w:r>
            <w:proofErr w:type="spellEnd"/>
          </w:p>
        </w:tc>
        <w:tc>
          <w:tcPr>
            <w:tcW w:w="1272" w:type="dxa"/>
          </w:tcPr>
          <w:p w:rsidR="00816728" w:rsidRPr="00521EF4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21EF4" w:rsidRDefault="00C76F54" w:rsidP="003D238E">
            <w:pPr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7</w:t>
            </w:r>
            <w:r w:rsidR="00DD1866" w:rsidRPr="00521EF4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521EF4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325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Цвекла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521EF4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21EF4" w:rsidRDefault="00DD1866" w:rsidP="003D238E">
            <w:pPr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7</w:t>
            </w:r>
            <w:r w:rsidR="00816728" w:rsidRPr="00521EF4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Компот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воћа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521EF4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21EF4" w:rsidRDefault="00C76F54" w:rsidP="003D238E">
            <w:pPr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3</w:t>
            </w:r>
            <w:r w:rsidR="00816728" w:rsidRPr="00521EF4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Воћна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салата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521EF4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21EF4" w:rsidRDefault="00C76F54" w:rsidP="003D238E">
            <w:pPr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3</w:t>
            </w:r>
            <w:r w:rsidR="00816728" w:rsidRPr="00521EF4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Кисели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краставац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конзерви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272" w:type="dxa"/>
          </w:tcPr>
          <w:p w:rsidR="00816728" w:rsidRPr="00521EF4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21EF4" w:rsidRDefault="00E737C3" w:rsidP="003D238E">
            <w:pPr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7</w:t>
            </w:r>
            <w:r w:rsidR="00DD1866" w:rsidRPr="00521EF4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Кисели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купус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521EF4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21EF4" w:rsidRDefault="009D414A" w:rsidP="003D238E">
            <w:pPr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200</w:t>
            </w:r>
            <w:r w:rsidR="00816728" w:rsidRPr="00521EF4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Кисела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паприка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521EF4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21EF4" w:rsidRDefault="00E737C3" w:rsidP="003D238E">
            <w:pPr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2</w:t>
            </w:r>
            <w:r w:rsidR="00A6066A" w:rsidRPr="00521EF4">
              <w:rPr>
                <w:rFonts w:cstheme="minorHAnsi"/>
                <w:sz w:val="20"/>
                <w:szCs w:val="20"/>
              </w:rPr>
              <w:t>0</w:t>
            </w:r>
            <w:r w:rsidR="00816728" w:rsidRPr="00521EF4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Кисела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мешана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зимница</w:t>
            </w:r>
            <w:proofErr w:type="spellEnd"/>
            <w:r w:rsidR="00705CB8" w:rsidRPr="00521EF4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="00705CB8" w:rsidRPr="00521EF4">
              <w:rPr>
                <w:rFonts w:cstheme="minorHAnsi"/>
                <w:sz w:val="20"/>
                <w:szCs w:val="20"/>
              </w:rPr>
              <w:t>шаргарепа</w:t>
            </w:r>
            <w:proofErr w:type="spellEnd"/>
            <w:r w:rsidR="00705CB8" w:rsidRPr="00521E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05CB8" w:rsidRPr="00521EF4">
              <w:rPr>
                <w:rFonts w:cstheme="minorHAnsi"/>
                <w:sz w:val="20"/>
                <w:szCs w:val="20"/>
              </w:rPr>
              <w:t>зелени</w:t>
            </w:r>
            <w:proofErr w:type="spellEnd"/>
            <w:r w:rsidR="00705CB8"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05CB8" w:rsidRPr="00521EF4">
              <w:rPr>
                <w:rFonts w:cstheme="minorHAnsi"/>
                <w:sz w:val="20"/>
                <w:szCs w:val="20"/>
              </w:rPr>
              <w:t>парадајз</w:t>
            </w:r>
            <w:proofErr w:type="spellEnd"/>
            <w:r w:rsidR="00705CB8" w:rsidRPr="00521E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05CB8" w:rsidRPr="00521EF4">
              <w:rPr>
                <w:rFonts w:cstheme="minorHAnsi"/>
                <w:sz w:val="20"/>
                <w:szCs w:val="20"/>
              </w:rPr>
              <w:t>карфиол</w:t>
            </w:r>
            <w:proofErr w:type="spellEnd"/>
            <w:r w:rsidR="00705CB8" w:rsidRPr="00521E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05CB8" w:rsidRPr="00521EF4">
              <w:rPr>
                <w:rFonts w:cstheme="minorHAnsi"/>
                <w:sz w:val="20"/>
                <w:szCs w:val="20"/>
              </w:rPr>
              <w:t>краставац</w:t>
            </w:r>
            <w:proofErr w:type="spellEnd"/>
            <w:r w:rsidR="00705CB8" w:rsidRPr="00521EF4">
              <w:rPr>
                <w:rFonts w:cstheme="minorHAnsi"/>
                <w:sz w:val="20"/>
                <w:szCs w:val="20"/>
              </w:rPr>
              <w:t>)</w:t>
            </w:r>
            <w:r w:rsidRPr="00521E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521EF4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21EF4" w:rsidRDefault="005642A5" w:rsidP="003D238E">
            <w:pPr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50</w:t>
            </w:r>
            <w:r w:rsidR="00816728" w:rsidRPr="00521EF4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Киселе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папричице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521EF4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21EF4" w:rsidRDefault="00A6066A" w:rsidP="003D238E">
            <w:pPr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20</w:t>
            </w:r>
            <w:r w:rsidR="00816728" w:rsidRPr="00521EF4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Кисели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карфиол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521EF4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21EF4" w:rsidRDefault="00A6066A" w:rsidP="003D238E">
            <w:pPr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20</w:t>
            </w:r>
            <w:r w:rsidR="00816728" w:rsidRPr="00521EF4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21EF4" w:rsidTr="00016880">
        <w:tc>
          <w:tcPr>
            <w:tcW w:w="2016" w:type="dxa"/>
          </w:tcPr>
          <w:p w:rsidR="00816728" w:rsidRPr="00521EF4" w:rsidRDefault="00816728" w:rsidP="003D238E">
            <w:pPr>
              <w:pStyle w:val="ListParagraph"/>
              <w:numPr>
                <w:ilvl w:val="0"/>
                <w:numId w:val="18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325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Кисели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филети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паприке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амбалажа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ПЕТ </w:t>
            </w:r>
            <w:proofErr w:type="spellStart"/>
            <w:r w:rsidRPr="00521EF4">
              <w:rPr>
                <w:rFonts w:cstheme="minorHAnsi"/>
                <w:sz w:val="20"/>
                <w:szCs w:val="20"/>
              </w:rPr>
              <w:t>буре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100-200кг</w:t>
            </w:r>
          </w:p>
        </w:tc>
        <w:tc>
          <w:tcPr>
            <w:tcW w:w="1272" w:type="dxa"/>
          </w:tcPr>
          <w:p w:rsidR="00816728" w:rsidRPr="00521EF4" w:rsidRDefault="0086224A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4" w:type="dxa"/>
          </w:tcPr>
          <w:p w:rsidR="00816728" w:rsidRPr="00521EF4" w:rsidRDefault="00E737C3" w:rsidP="003D238E">
            <w:pPr>
              <w:rPr>
                <w:rFonts w:cstheme="minorHAnsi"/>
                <w:sz w:val="20"/>
                <w:szCs w:val="20"/>
              </w:rPr>
            </w:pPr>
            <w:r w:rsidRPr="00521EF4">
              <w:rPr>
                <w:rFonts w:cstheme="minorHAnsi"/>
                <w:sz w:val="20"/>
                <w:szCs w:val="20"/>
              </w:rPr>
              <w:t>6</w:t>
            </w:r>
            <w:r w:rsidR="00A6066A" w:rsidRPr="00521EF4">
              <w:rPr>
                <w:rFonts w:cstheme="minorHAnsi"/>
                <w:sz w:val="20"/>
                <w:szCs w:val="20"/>
              </w:rPr>
              <w:t>0</w:t>
            </w:r>
            <w:r w:rsidR="00816728" w:rsidRPr="00521EF4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521EF4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521EF4" w:rsidTr="00016880">
        <w:trPr>
          <w:gridAfter w:val="1"/>
          <w:wAfter w:w="1768" w:type="dxa"/>
        </w:trPr>
        <w:tc>
          <w:tcPr>
            <w:tcW w:w="8881" w:type="dxa"/>
            <w:gridSpan w:val="5"/>
          </w:tcPr>
          <w:p w:rsidR="00816728" w:rsidRPr="00521EF4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521EF4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521EF4">
              <w:rPr>
                <w:rFonts w:cstheme="minorHAnsi"/>
                <w:sz w:val="20"/>
                <w:szCs w:val="20"/>
              </w:rPr>
              <w:t xml:space="preserve"> </w:t>
            </w:r>
            <w:r w:rsidRPr="00521EF4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521EF4" w:rsidTr="00016880">
        <w:trPr>
          <w:gridAfter w:val="1"/>
          <w:wAfter w:w="1768" w:type="dxa"/>
        </w:trPr>
        <w:tc>
          <w:tcPr>
            <w:tcW w:w="8881" w:type="dxa"/>
            <w:gridSpan w:val="5"/>
          </w:tcPr>
          <w:p w:rsidR="00816728" w:rsidRPr="00521EF4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521EF4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521EF4" w:rsidTr="00016880">
        <w:trPr>
          <w:gridAfter w:val="1"/>
          <w:wAfter w:w="1768" w:type="dxa"/>
        </w:trPr>
        <w:tc>
          <w:tcPr>
            <w:tcW w:w="8881" w:type="dxa"/>
            <w:gridSpan w:val="5"/>
          </w:tcPr>
          <w:p w:rsidR="00816728" w:rsidRPr="00521EF4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521EF4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521EF4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C300F5" w:rsidRPr="00521EF4" w:rsidRDefault="00C300F5" w:rsidP="0056382E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  <w:lang w:val="ru-RU"/>
        </w:rPr>
      </w:pPr>
    </w:p>
    <w:p w:rsidR="00C300F5" w:rsidRPr="00521EF4" w:rsidRDefault="00F0274E" w:rsidP="0056382E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21EF4">
        <w:rPr>
          <w:rFonts w:asciiTheme="minorHAnsi" w:hAnsiTheme="minorHAnsi" w:cstheme="minorHAnsi"/>
          <w:b/>
          <w:sz w:val="20"/>
          <w:szCs w:val="20"/>
          <w:lang w:val="ru-RU"/>
        </w:rPr>
        <w:t>НАПОМЕНА:</w:t>
      </w:r>
      <w:r w:rsidRPr="00521EF4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</w:t>
      </w:r>
    </w:p>
    <w:p w:rsidR="002A645D" w:rsidRPr="00521EF4" w:rsidRDefault="00E33E8A" w:rsidP="0056382E">
      <w:pPr>
        <w:pStyle w:val="Default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</w:pPr>
      <w:proofErr w:type="spellStart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За</w:t>
      </w:r>
      <w:proofErr w:type="spellEnd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proofErr w:type="gramStart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конзерве</w:t>
      </w:r>
      <w:proofErr w:type="spellEnd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цену</w:t>
      </w:r>
      <w:proofErr w:type="spellEnd"/>
      <w:proofErr w:type="gramEnd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исказати</w:t>
      </w:r>
      <w:proofErr w:type="spellEnd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по</w:t>
      </w:r>
      <w:proofErr w:type="spellEnd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килограму</w:t>
      </w:r>
      <w:proofErr w:type="spellEnd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нето</w:t>
      </w:r>
      <w:proofErr w:type="spellEnd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масе</w:t>
      </w:r>
      <w:proofErr w:type="spellEnd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, </w:t>
      </w:r>
      <w:proofErr w:type="spellStart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тј</w:t>
      </w:r>
      <w:proofErr w:type="spellEnd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. </w:t>
      </w:r>
      <w:proofErr w:type="spellStart"/>
      <w:proofErr w:type="gramStart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нето</w:t>
      </w:r>
      <w:proofErr w:type="spellEnd"/>
      <w:proofErr w:type="gramEnd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плод</w:t>
      </w:r>
      <w:proofErr w:type="spellEnd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+ </w:t>
      </w:r>
      <w:proofErr w:type="spellStart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налив</w:t>
      </w:r>
      <w:proofErr w:type="spellEnd"/>
      <w:r w:rsidR="0056382E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. </w:t>
      </w:r>
    </w:p>
    <w:p w:rsidR="0056382E" w:rsidRPr="00521EF4" w:rsidRDefault="0056382E" w:rsidP="0056382E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За</w:t>
      </w:r>
      <w:proofErr w:type="spellEnd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r w:rsidR="00E33E8A" w:rsidRPr="00521EF4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ПЕТ </w:t>
      </w:r>
      <w:proofErr w:type="spellStart"/>
      <w:proofErr w:type="gramStart"/>
      <w:r w:rsidR="00E33E8A" w:rsidRPr="00521EF4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>бурад</w:t>
      </w:r>
      <w:proofErr w:type="spellEnd"/>
      <w:r w:rsidR="00E33E8A" w:rsidRPr="00521EF4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 </w:t>
      </w:r>
      <w:r w:rsidRPr="00521EF4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цену</w:t>
      </w:r>
      <w:proofErr w:type="spellEnd"/>
      <w:proofErr w:type="gramEnd"/>
      <w:r w:rsidR="00E33E8A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="00E33E8A"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исказати</w:t>
      </w:r>
      <w:proofErr w:type="spellEnd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по</w:t>
      </w:r>
      <w:proofErr w:type="spellEnd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килограму</w:t>
      </w:r>
      <w:proofErr w:type="spellEnd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нето</w:t>
      </w:r>
      <w:proofErr w:type="spellEnd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 xml:space="preserve"> </w:t>
      </w:r>
      <w:proofErr w:type="spellStart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плода</w:t>
      </w:r>
      <w:proofErr w:type="spellEnd"/>
      <w:r w:rsidRPr="00521EF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.</w:t>
      </w:r>
    </w:p>
    <w:p w:rsidR="004E0042" w:rsidRPr="00521EF4" w:rsidRDefault="00F0274E" w:rsidP="004E0042">
      <w:pPr>
        <w:jc w:val="both"/>
        <w:rPr>
          <w:rFonts w:cstheme="minorHAnsi"/>
          <w:b/>
          <w:color w:val="FF0000"/>
          <w:sz w:val="20"/>
          <w:szCs w:val="20"/>
          <w:u w:val="single"/>
        </w:rPr>
      </w:pPr>
      <w:r w:rsidRPr="00521EF4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  <w:r w:rsidR="004E0042" w:rsidRPr="00521EF4">
        <w:rPr>
          <w:rFonts w:cstheme="minorHAnsi"/>
          <w:b/>
          <w:color w:val="FF0000"/>
          <w:sz w:val="20"/>
          <w:szCs w:val="20"/>
          <w:u w:val="single"/>
          <w:lang w:val="ru-RU"/>
        </w:rPr>
        <w:t xml:space="preserve"> </w:t>
      </w:r>
    </w:p>
    <w:p w:rsidR="009045BC" w:rsidRPr="00521EF4" w:rsidRDefault="009045BC" w:rsidP="004E0042">
      <w:pPr>
        <w:jc w:val="both"/>
        <w:rPr>
          <w:rFonts w:cstheme="minorHAnsi"/>
          <w:b/>
          <w:color w:val="FF0000"/>
          <w:sz w:val="20"/>
          <w:szCs w:val="20"/>
          <w:u w:val="single"/>
        </w:rPr>
      </w:pPr>
    </w:p>
    <w:p w:rsidR="00F0274E" w:rsidRPr="00521EF4" w:rsidRDefault="004E0042" w:rsidP="002A645D">
      <w:pPr>
        <w:jc w:val="both"/>
        <w:rPr>
          <w:rFonts w:cstheme="minorHAnsi"/>
          <w:b/>
          <w:sz w:val="20"/>
          <w:szCs w:val="20"/>
          <w:u w:val="single"/>
        </w:rPr>
      </w:pPr>
      <w:r w:rsidRPr="00521EF4">
        <w:rPr>
          <w:rFonts w:cstheme="minorHAns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9045BC" w:rsidRPr="00521EF4" w:rsidRDefault="009045BC" w:rsidP="009045BC">
      <w:pPr>
        <w:suppressAutoHyphens/>
        <w:jc w:val="both"/>
        <w:rPr>
          <w:rFonts w:cstheme="minorHAnsi"/>
          <w:b/>
          <w:sz w:val="20"/>
          <w:szCs w:val="20"/>
          <w:u w:val="single"/>
          <w:lang w:eastAsia="ar-SA"/>
        </w:rPr>
      </w:pPr>
      <w:r w:rsidRPr="00521EF4">
        <w:rPr>
          <w:rFonts w:cstheme="minorHAns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521EF4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lastRenderedPageBreak/>
        <w:t>Понуђач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треба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да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попун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и</w:t>
      </w:r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образац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структуре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понуђене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цене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</w:p>
    <w:p w:rsidR="00816728" w:rsidRPr="00521EF4" w:rsidRDefault="00816728" w:rsidP="00816728">
      <w:pPr>
        <w:pStyle w:val="ListParagraph"/>
        <w:numPr>
          <w:ilvl w:val="0"/>
          <w:numId w:val="17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521EF4" w:rsidRDefault="00816728" w:rsidP="00816728">
      <w:pPr>
        <w:pStyle w:val="ListParagraph"/>
        <w:numPr>
          <w:ilvl w:val="0"/>
          <w:numId w:val="1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proofErr w:type="gram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F963A6"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F963A6"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521EF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0C3ABC" w:rsidRDefault="00816728" w:rsidP="00816728">
      <w:pPr>
        <w:pStyle w:val="ListParagraph"/>
        <w:numPr>
          <w:ilvl w:val="0"/>
          <w:numId w:val="1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</w:t>
      </w:r>
      <w:r w:rsidR="00837797"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837797"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="00837797"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837797"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="00837797"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837797"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837797"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837797"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производа</w:t>
      </w:r>
      <w:proofErr w:type="spellEnd"/>
      <w:r w:rsidR="00837797"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837797"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који</w:t>
      </w:r>
      <w:proofErr w:type="spellEnd"/>
      <w:r w:rsidR="00837797"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837797"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се</w:t>
      </w:r>
      <w:proofErr w:type="spellEnd"/>
      <w:r w:rsidR="00837797"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837797"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нуди</w:t>
      </w:r>
      <w:proofErr w:type="spellEnd"/>
      <w:r w:rsidR="00837797" w:rsidRPr="000C3ABC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9045BC" w:rsidRPr="00521EF4" w:rsidRDefault="00816728" w:rsidP="00816728">
      <w:pPr>
        <w:pStyle w:val="ListParagraph"/>
        <w:numPr>
          <w:ilvl w:val="0"/>
          <w:numId w:val="17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521EF4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521EF4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</w:p>
    <w:p w:rsidR="009045BC" w:rsidRPr="00521EF4" w:rsidRDefault="009045BC" w:rsidP="009045BC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:rsidR="00816728" w:rsidRPr="00521EF4" w:rsidRDefault="00816728" w:rsidP="009045BC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521EF4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521EF4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521EF4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521EF4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</w:p>
    <w:p w:rsidR="00016880" w:rsidRPr="00521EF4" w:rsidRDefault="00016880" w:rsidP="00016880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Cs/>
          <w:iCs/>
          <w:sz w:val="20"/>
          <w:szCs w:val="20"/>
        </w:rPr>
      </w:pP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F0274E" w:rsidRPr="00521EF4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4E" w:rsidRPr="00521EF4" w:rsidRDefault="00F0274E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F0274E" w:rsidRPr="00521EF4" w:rsidRDefault="00F0274E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521EF4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521EF4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521EF4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521EF4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4E" w:rsidRPr="00521EF4" w:rsidRDefault="00F0274E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521EF4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521EF4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521EF4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521EF4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521EF4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521EF4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521EF4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521EF4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521EF4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521EF4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521EF4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="0019452A" w:rsidRPr="00521EF4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="0019452A" w:rsidRPr="00521EF4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19452A" w:rsidRPr="00521EF4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="0019452A" w:rsidRPr="00521EF4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="0019452A" w:rsidRPr="00521EF4">
              <w:rPr>
                <w:rFonts w:cstheme="minorHAnsi"/>
                <w:sz w:val="20"/>
                <w:szCs w:val="20"/>
              </w:rPr>
              <w:t>Краља</w:t>
            </w:r>
            <w:proofErr w:type="spellEnd"/>
            <w:r w:rsidR="0019452A"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9452A" w:rsidRPr="00521EF4">
              <w:rPr>
                <w:rFonts w:cstheme="minorHAnsi"/>
                <w:sz w:val="20"/>
                <w:szCs w:val="20"/>
              </w:rPr>
              <w:t>Петра</w:t>
            </w:r>
            <w:proofErr w:type="spellEnd"/>
            <w:r w:rsidR="0019452A" w:rsidRPr="00521EF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9452A" w:rsidRPr="00521EF4">
              <w:rPr>
                <w:rFonts w:cstheme="minorHAnsi"/>
                <w:sz w:val="20"/>
                <w:szCs w:val="20"/>
              </w:rPr>
              <w:t>Првог</w:t>
            </w:r>
            <w:proofErr w:type="spellEnd"/>
            <w:r w:rsidR="0019452A" w:rsidRPr="00521EF4">
              <w:rPr>
                <w:rFonts w:cstheme="minorHAnsi"/>
                <w:sz w:val="20"/>
                <w:szCs w:val="20"/>
              </w:rPr>
              <w:t xml:space="preserve"> 176</w:t>
            </w:r>
            <w:r w:rsidRPr="00521EF4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521EF4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521EF4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521EF4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F0274E" w:rsidRPr="00521EF4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74E" w:rsidRPr="00521EF4" w:rsidRDefault="00F0274E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521EF4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74E" w:rsidRPr="00521EF4" w:rsidRDefault="00F0274E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521EF4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521EF4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Pr="00521EF4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iCs/>
                <w:sz w:val="20"/>
                <w:szCs w:val="20"/>
              </w:rPr>
              <w:t>једном</w:t>
            </w:r>
            <w:proofErr w:type="spellEnd"/>
            <w:r w:rsidRPr="00521EF4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Pr="00521EF4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Pr="00521EF4">
              <w:rPr>
                <w:rFonts w:cstheme="minorHAnsi"/>
                <w:iCs/>
                <w:sz w:val="20"/>
                <w:szCs w:val="20"/>
              </w:rPr>
              <w:t>Искључиво</w:t>
            </w:r>
            <w:proofErr w:type="spellEnd"/>
            <w:r w:rsidRPr="00521EF4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iCs/>
                <w:sz w:val="20"/>
                <w:szCs w:val="20"/>
              </w:rPr>
              <w:t>радним</w:t>
            </w:r>
            <w:proofErr w:type="spellEnd"/>
            <w:r w:rsidRPr="00521EF4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iCs/>
                <w:sz w:val="20"/>
                <w:szCs w:val="20"/>
              </w:rPr>
              <w:t>данима</w:t>
            </w:r>
            <w:proofErr w:type="spellEnd"/>
            <w:r w:rsidRPr="00521EF4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521EF4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521EF4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Pr="00521EF4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521EF4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Pr="00521EF4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521EF4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FA1EBF" w:rsidRPr="00521EF4" w:rsidRDefault="00FA1EBF" w:rsidP="00816728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523D58" w:rsidRPr="00521EF4" w:rsidRDefault="00523D58" w:rsidP="00523D58">
      <w:pPr>
        <w:jc w:val="both"/>
        <w:rPr>
          <w:rFonts w:cstheme="minorHAnsi"/>
          <w:sz w:val="20"/>
          <w:szCs w:val="20"/>
        </w:rPr>
      </w:pPr>
      <w:proofErr w:type="spellStart"/>
      <w:r w:rsidRPr="00521EF4">
        <w:rPr>
          <w:rFonts w:cstheme="minorHAnsi"/>
          <w:b/>
          <w:bCs/>
          <w:iCs/>
          <w:sz w:val="20"/>
          <w:szCs w:val="20"/>
        </w:rPr>
        <w:t>Напомена</w:t>
      </w:r>
      <w:proofErr w:type="spellEnd"/>
      <w:r w:rsidRPr="00521EF4">
        <w:rPr>
          <w:rFonts w:cstheme="minorHAnsi"/>
          <w:b/>
          <w:bCs/>
          <w:iCs/>
          <w:sz w:val="20"/>
          <w:szCs w:val="20"/>
        </w:rPr>
        <w:t>:</w:t>
      </w:r>
      <w:r w:rsidRPr="00521EF4">
        <w:rPr>
          <w:rFonts w:cstheme="minorHAnsi"/>
          <w:bCs/>
          <w:iCs/>
          <w:sz w:val="20"/>
          <w:szCs w:val="20"/>
        </w:rPr>
        <w:t xml:space="preserve"> </w:t>
      </w:r>
      <w:r w:rsidRPr="00521EF4">
        <w:rPr>
          <w:rFonts w:cstheme="minorHAns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521EF4">
        <w:rPr>
          <w:rFonts w:cstheme="minorHAnsi"/>
          <w:b/>
          <w:sz w:val="20"/>
          <w:szCs w:val="20"/>
        </w:rPr>
        <w:t>понуђене</w:t>
      </w:r>
      <w:proofErr w:type="spellEnd"/>
      <w:r w:rsidRPr="00521EF4">
        <w:rPr>
          <w:rFonts w:cstheme="minorHAnsi"/>
          <w:b/>
          <w:sz w:val="20"/>
          <w:szCs w:val="20"/>
        </w:rPr>
        <w:t xml:space="preserve"> </w:t>
      </w:r>
      <w:r w:rsidRPr="00521EF4">
        <w:rPr>
          <w:rFonts w:cstheme="minorHAnsi"/>
          <w:b/>
          <w:sz w:val="20"/>
          <w:szCs w:val="20"/>
          <w:lang w:val="sr-Cyrl-CS"/>
        </w:rPr>
        <w:t xml:space="preserve">цене </w:t>
      </w:r>
      <w:proofErr w:type="spellStart"/>
      <w:r w:rsidRPr="00521EF4">
        <w:rPr>
          <w:rFonts w:cstheme="minorHAnsi"/>
          <w:b/>
          <w:sz w:val="20"/>
          <w:szCs w:val="20"/>
        </w:rPr>
        <w:t>понуђач</w:t>
      </w:r>
      <w:proofErr w:type="spellEnd"/>
      <w:r w:rsidRPr="00521EF4">
        <w:rPr>
          <w:rFonts w:cstheme="minorHAnsi"/>
          <w:b/>
          <w:sz w:val="20"/>
          <w:szCs w:val="20"/>
        </w:rPr>
        <w:t xml:space="preserve"> </w:t>
      </w:r>
      <w:proofErr w:type="spellStart"/>
      <w:r w:rsidRPr="00521EF4">
        <w:rPr>
          <w:rFonts w:cstheme="minorHAnsi"/>
          <w:b/>
          <w:sz w:val="20"/>
          <w:szCs w:val="20"/>
        </w:rPr>
        <w:t>мора</w:t>
      </w:r>
      <w:proofErr w:type="spellEnd"/>
      <w:r w:rsidRPr="00521EF4">
        <w:rPr>
          <w:rFonts w:cstheme="minorHAnsi"/>
          <w:b/>
          <w:sz w:val="20"/>
          <w:szCs w:val="20"/>
        </w:rPr>
        <w:t xml:space="preserve"> </w:t>
      </w:r>
      <w:proofErr w:type="spellStart"/>
      <w:r w:rsidRPr="00521EF4">
        <w:rPr>
          <w:rFonts w:cstheme="minorHAnsi"/>
          <w:b/>
          <w:sz w:val="20"/>
          <w:szCs w:val="20"/>
        </w:rPr>
        <w:t>да</w:t>
      </w:r>
      <w:proofErr w:type="spellEnd"/>
      <w:r w:rsidRPr="00521EF4">
        <w:rPr>
          <w:rFonts w:cstheme="minorHAnsi"/>
          <w:b/>
          <w:sz w:val="20"/>
          <w:szCs w:val="20"/>
        </w:rPr>
        <w:t xml:space="preserve"> </w:t>
      </w:r>
      <w:proofErr w:type="spellStart"/>
      <w:r w:rsidRPr="00521EF4">
        <w:rPr>
          <w:rFonts w:cstheme="minorHAnsi"/>
          <w:b/>
          <w:sz w:val="20"/>
          <w:szCs w:val="20"/>
        </w:rPr>
        <w:t>попуни</w:t>
      </w:r>
      <w:proofErr w:type="spellEnd"/>
      <w:r w:rsidRPr="00521EF4">
        <w:rPr>
          <w:rFonts w:cstheme="minorHAnsi"/>
          <w:b/>
          <w:sz w:val="20"/>
          <w:szCs w:val="20"/>
        </w:rPr>
        <w:t>.</w:t>
      </w:r>
      <w:r w:rsidRPr="00521EF4">
        <w:rPr>
          <w:rFonts w:cstheme="minorHAnsi"/>
          <w:sz w:val="20"/>
          <w:szCs w:val="20"/>
        </w:rPr>
        <w:t xml:space="preserve"> </w:t>
      </w:r>
    </w:p>
    <w:sectPr w:rsidR="00523D58" w:rsidRPr="00521EF4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29E" w:rsidRDefault="0047429E" w:rsidP="00AB64DA">
      <w:pPr>
        <w:spacing w:after="0" w:line="240" w:lineRule="auto"/>
      </w:pPr>
      <w:r>
        <w:separator/>
      </w:r>
    </w:p>
  </w:endnote>
  <w:endnote w:type="continuationSeparator" w:id="1">
    <w:p w:rsidR="0047429E" w:rsidRDefault="0047429E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70576B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0C3ABC">
            <w:rPr>
              <w:noProof/>
            </w:rPr>
            <w:t>1</w:t>
          </w:r>
        </w:fldSimple>
        <w:r w:rsidR="008A4D17">
          <w:t xml:space="preserve"> | </w:t>
        </w:r>
        <w:r w:rsidR="0027231C">
          <w:rPr>
            <w:color w:val="7F7F7F" w:themeColor="background1" w:themeShade="7F"/>
            <w:spacing w:val="60"/>
          </w:rPr>
          <w:t>3</w:t>
        </w:r>
      </w:p>
      <w:p w:rsidR="008A4D17" w:rsidRDefault="0070576B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29E" w:rsidRDefault="0047429E" w:rsidP="00AB64DA">
      <w:pPr>
        <w:spacing w:after="0" w:line="240" w:lineRule="auto"/>
      </w:pPr>
      <w:r>
        <w:separator/>
      </w:r>
    </w:p>
  </w:footnote>
  <w:footnote w:type="continuationSeparator" w:id="1">
    <w:p w:rsidR="0047429E" w:rsidRDefault="0047429E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25125"/>
    <w:rsid w:val="00031CA3"/>
    <w:rsid w:val="000419B5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A09"/>
    <w:rsid w:val="0008379F"/>
    <w:rsid w:val="000874FC"/>
    <w:rsid w:val="000928BE"/>
    <w:rsid w:val="00093A11"/>
    <w:rsid w:val="0009581B"/>
    <w:rsid w:val="000A5568"/>
    <w:rsid w:val="000A56D1"/>
    <w:rsid w:val="000A7AE4"/>
    <w:rsid w:val="000A7F7B"/>
    <w:rsid w:val="000C3ABC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6733F"/>
    <w:rsid w:val="001776CE"/>
    <w:rsid w:val="00182E97"/>
    <w:rsid w:val="001846E9"/>
    <w:rsid w:val="00193031"/>
    <w:rsid w:val="0019452A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E4ADA"/>
    <w:rsid w:val="001F0742"/>
    <w:rsid w:val="001F1555"/>
    <w:rsid w:val="001F77B4"/>
    <w:rsid w:val="00206E47"/>
    <w:rsid w:val="00206E83"/>
    <w:rsid w:val="002115AD"/>
    <w:rsid w:val="002134D4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7217E"/>
    <w:rsid w:val="0027231C"/>
    <w:rsid w:val="00281EB0"/>
    <w:rsid w:val="00291B2B"/>
    <w:rsid w:val="00294AC2"/>
    <w:rsid w:val="00294BF1"/>
    <w:rsid w:val="00296D30"/>
    <w:rsid w:val="0029772F"/>
    <w:rsid w:val="002A0B6D"/>
    <w:rsid w:val="002A46F2"/>
    <w:rsid w:val="002A645D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9D4"/>
    <w:rsid w:val="00336A13"/>
    <w:rsid w:val="00342050"/>
    <w:rsid w:val="00343D2F"/>
    <w:rsid w:val="00345168"/>
    <w:rsid w:val="003515E9"/>
    <w:rsid w:val="00363C9B"/>
    <w:rsid w:val="003653DD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D1195"/>
    <w:rsid w:val="003D238E"/>
    <w:rsid w:val="003D246B"/>
    <w:rsid w:val="003D3A72"/>
    <w:rsid w:val="003E2DF8"/>
    <w:rsid w:val="003F0633"/>
    <w:rsid w:val="003F5187"/>
    <w:rsid w:val="003F7946"/>
    <w:rsid w:val="004109A9"/>
    <w:rsid w:val="0041518D"/>
    <w:rsid w:val="00417D13"/>
    <w:rsid w:val="004212C9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7D4D"/>
    <w:rsid w:val="00467F02"/>
    <w:rsid w:val="0047429E"/>
    <w:rsid w:val="0047797B"/>
    <w:rsid w:val="004863B6"/>
    <w:rsid w:val="0049027D"/>
    <w:rsid w:val="00492D94"/>
    <w:rsid w:val="004A1AEB"/>
    <w:rsid w:val="004A262E"/>
    <w:rsid w:val="004A3EE8"/>
    <w:rsid w:val="004A6A14"/>
    <w:rsid w:val="004B04D1"/>
    <w:rsid w:val="004B1464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1EF4"/>
    <w:rsid w:val="00523D58"/>
    <w:rsid w:val="005404FE"/>
    <w:rsid w:val="005422B6"/>
    <w:rsid w:val="0054611B"/>
    <w:rsid w:val="00546A55"/>
    <w:rsid w:val="0055128C"/>
    <w:rsid w:val="00551D69"/>
    <w:rsid w:val="005566EF"/>
    <w:rsid w:val="0056382E"/>
    <w:rsid w:val="005642A5"/>
    <w:rsid w:val="00572072"/>
    <w:rsid w:val="00575738"/>
    <w:rsid w:val="00577503"/>
    <w:rsid w:val="005811E5"/>
    <w:rsid w:val="00586710"/>
    <w:rsid w:val="005904C2"/>
    <w:rsid w:val="0059321B"/>
    <w:rsid w:val="005974E6"/>
    <w:rsid w:val="005A0EF2"/>
    <w:rsid w:val="005A419C"/>
    <w:rsid w:val="005A7872"/>
    <w:rsid w:val="005A7DD7"/>
    <w:rsid w:val="005B42D9"/>
    <w:rsid w:val="005B7E78"/>
    <w:rsid w:val="005C25A9"/>
    <w:rsid w:val="005C3261"/>
    <w:rsid w:val="005C42C9"/>
    <w:rsid w:val="005C446E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4F33"/>
    <w:rsid w:val="006A2BAA"/>
    <w:rsid w:val="006A407F"/>
    <w:rsid w:val="006C1D49"/>
    <w:rsid w:val="006C20F3"/>
    <w:rsid w:val="006C5F8B"/>
    <w:rsid w:val="006C7196"/>
    <w:rsid w:val="006C781A"/>
    <w:rsid w:val="006D39A4"/>
    <w:rsid w:val="006D39C9"/>
    <w:rsid w:val="006E7C5A"/>
    <w:rsid w:val="006F462D"/>
    <w:rsid w:val="0070576B"/>
    <w:rsid w:val="00705CB8"/>
    <w:rsid w:val="0070708D"/>
    <w:rsid w:val="0070746C"/>
    <w:rsid w:val="0071160B"/>
    <w:rsid w:val="007118CF"/>
    <w:rsid w:val="00715868"/>
    <w:rsid w:val="0071769A"/>
    <w:rsid w:val="007220D7"/>
    <w:rsid w:val="00732AC4"/>
    <w:rsid w:val="00733B2B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2BCA"/>
    <w:rsid w:val="007871E1"/>
    <w:rsid w:val="00787D9D"/>
    <w:rsid w:val="00793986"/>
    <w:rsid w:val="007A2B9E"/>
    <w:rsid w:val="007A43BE"/>
    <w:rsid w:val="007B0E5C"/>
    <w:rsid w:val="007B25C0"/>
    <w:rsid w:val="007C0446"/>
    <w:rsid w:val="007C0CDB"/>
    <w:rsid w:val="007C32AA"/>
    <w:rsid w:val="007C5C50"/>
    <w:rsid w:val="007C695C"/>
    <w:rsid w:val="007D4BBF"/>
    <w:rsid w:val="007E54CD"/>
    <w:rsid w:val="007E6FC7"/>
    <w:rsid w:val="00801B33"/>
    <w:rsid w:val="00801E29"/>
    <w:rsid w:val="00806078"/>
    <w:rsid w:val="008120D4"/>
    <w:rsid w:val="008162DF"/>
    <w:rsid w:val="00816728"/>
    <w:rsid w:val="00817E9C"/>
    <w:rsid w:val="008212CE"/>
    <w:rsid w:val="00835C3A"/>
    <w:rsid w:val="008363A2"/>
    <w:rsid w:val="00837797"/>
    <w:rsid w:val="00841145"/>
    <w:rsid w:val="00843B57"/>
    <w:rsid w:val="00844026"/>
    <w:rsid w:val="00850797"/>
    <w:rsid w:val="00854B13"/>
    <w:rsid w:val="00856B96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D17"/>
    <w:rsid w:val="008B40E3"/>
    <w:rsid w:val="008B7148"/>
    <w:rsid w:val="008C18CC"/>
    <w:rsid w:val="008C1DDD"/>
    <w:rsid w:val="008C74C6"/>
    <w:rsid w:val="008E22A0"/>
    <w:rsid w:val="008E68CB"/>
    <w:rsid w:val="008F2386"/>
    <w:rsid w:val="009045BC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71FAA"/>
    <w:rsid w:val="00976607"/>
    <w:rsid w:val="009774CC"/>
    <w:rsid w:val="009804C2"/>
    <w:rsid w:val="0098492A"/>
    <w:rsid w:val="009863BB"/>
    <w:rsid w:val="009954D0"/>
    <w:rsid w:val="009A29CB"/>
    <w:rsid w:val="009A5EBD"/>
    <w:rsid w:val="009B27F1"/>
    <w:rsid w:val="009D20FD"/>
    <w:rsid w:val="009D2B31"/>
    <w:rsid w:val="009D33EA"/>
    <w:rsid w:val="009D414A"/>
    <w:rsid w:val="009D712A"/>
    <w:rsid w:val="009D7F3D"/>
    <w:rsid w:val="009E1697"/>
    <w:rsid w:val="009E2A68"/>
    <w:rsid w:val="009E566B"/>
    <w:rsid w:val="009F0E88"/>
    <w:rsid w:val="009F3710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57FD8"/>
    <w:rsid w:val="00A6066A"/>
    <w:rsid w:val="00A665C4"/>
    <w:rsid w:val="00A73D4E"/>
    <w:rsid w:val="00A76BDB"/>
    <w:rsid w:val="00A81A3C"/>
    <w:rsid w:val="00A81D0A"/>
    <w:rsid w:val="00A85538"/>
    <w:rsid w:val="00A859A7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D2F21"/>
    <w:rsid w:val="00AD4C81"/>
    <w:rsid w:val="00AD785F"/>
    <w:rsid w:val="00AE4C54"/>
    <w:rsid w:val="00AF0692"/>
    <w:rsid w:val="00AF0965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656EE"/>
    <w:rsid w:val="00B707CD"/>
    <w:rsid w:val="00B857C1"/>
    <w:rsid w:val="00B976EA"/>
    <w:rsid w:val="00BA3C5C"/>
    <w:rsid w:val="00BA501D"/>
    <w:rsid w:val="00BA7ED6"/>
    <w:rsid w:val="00BB20ED"/>
    <w:rsid w:val="00BB40B0"/>
    <w:rsid w:val="00BB5CE4"/>
    <w:rsid w:val="00BC1A69"/>
    <w:rsid w:val="00BC20C7"/>
    <w:rsid w:val="00BC2FFA"/>
    <w:rsid w:val="00BC4767"/>
    <w:rsid w:val="00BD5798"/>
    <w:rsid w:val="00BD6861"/>
    <w:rsid w:val="00BE0091"/>
    <w:rsid w:val="00BE10DE"/>
    <w:rsid w:val="00BE11C0"/>
    <w:rsid w:val="00BE5136"/>
    <w:rsid w:val="00BE5597"/>
    <w:rsid w:val="00BE69A0"/>
    <w:rsid w:val="00BE6D38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65C4"/>
    <w:rsid w:val="00C5662B"/>
    <w:rsid w:val="00C62DEF"/>
    <w:rsid w:val="00C76F54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5C44"/>
    <w:rsid w:val="00CC0DCC"/>
    <w:rsid w:val="00CC2040"/>
    <w:rsid w:val="00CC3F3C"/>
    <w:rsid w:val="00CC4408"/>
    <w:rsid w:val="00CD0726"/>
    <w:rsid w:val="00CD4929"/>
    <w:rsid w:val="00CD4F07"/>
    <w:rsid w:val="00CD687E"/>
    <w:rsid w:val="00CE2210"/>
    <w:rsid w:val="00CE463C"/>
    <w:rsid w:val="00CE69F1"/>
    <w:rsid w:val="00CE73F3"/>
    <w:rsid w:val="00CF0C73"/>
    <w:rsid w:val="00CF3432"/>
    <w:rsid w:val="00CF3E60"/>
    <w:rsid w:val="00D0263D"/>
    <w:rsid w:val="00D02EAD"/>
    <w:rsid w:val="00D0652F"/>
    <w:rsid w:val="00D145B7"/>
    <w:rsid w:val="00D1487C"/>
    <w:rsid w:val="00D14CE4"/>
    <w:rsid w:val="00D15008"/>
    <w:rsid w:val="00D23623"/>
    <w:rsid w:val="00D253D8"/>
    <w:rsid w:val="00D2593C"/>
    <w:rsid w:val="00D3341A"/>
    <w:rsid w:val="00D421CE"/>
    <w:rsid w:val="00D433D7"/>
    <w:rsid w:val="00D50909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A79BA"/>
    <w:rsid w:val="00DC1EBE"/>
    <w:rsid w:val="00DC2353"/>
    <w:rsid w:val="00DC2864"/>
    <w:rsid w:val="00DD0208"/>
    <w:rsid w:val="00DD0834"/>
    <w:rsid w:val="00DD1866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0115"/>
    <w:rsid w:val="00E524CB"/>
    <w:rsid w:val="00E547F7"/>
    <w:rsid w:val="00E61A9E"/>
    <w:rsid w:val="00E661D9"/>
    <w:rsid w:val="00E73491"/>
    <w:rsid w:val="00E737C3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2767"/>
    <w:rsid w:val="00EE3AFD"/>
    <w:rsid w:val="00EE3C3A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963A6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4097</TotalTime>
  <Pages>3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433</cp:revision>
  <cp:lastPrinted>2021-06-08T11:34:00Z</cp:lastPrinted>
  <dcterms:created xsi:type="dcterms:W3CDTF">2017-06-14T17:58:00Z</dcterms:created>
  <dcterms:modified xsi:type="dcterms:W3CDTF">2025-06-16T15:47:00Z</dcterms:modified>
</cp:coreProperties>
</file>